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6E9948" w14:textId="20C88348" w:rsidR="00C468EC" w:rsidRPr="007D02EB" w:rsidRDefault="00C468EC" w:rsidP="00C468EC">
      <w:pPr>
        <w:spacing w:line="360" w:lineRule="auto"/>
        <w:ind w:left="851"/>
        <w:jc w:val="right"/>
        <w:rPr>
          <w:rFonts w:ascii="Calibri" w:hAnsi="Calibri" w:cs="Calibri"/>
          <w:b/>
        </w:rPr>
      </w:pPr>
      <w:r w:rsidRPr="007D02EB">
        <w:rPr>
          <w:rFonts w:ascii="Calibri" w:hAnsi="Calibri" w:cs="Calibri"/>
          <w:b/>
        </w:rPr>
        <w:t xml:space="preserve">Załącznik </w:t>
      </w:r>
      <w:r>
        <w:rPr>
          <w:rFonts w:ascii="Calibri" w:hAnsi="Calibri" w:cs="Calibri"/>
          <w:b/>
        </w:rPr>
        <w:t>2</w:t>
      </w:r>
      <w:r w:rsidRPr="007D02EB">
        <w:rPr>
          <w:rFonts w:ascii="Calibri" w:hAnsi="Calibri" w:cs="Calibri"/>
          <w:b/>
        </w:rPr>
        <w:t xml:space="preserve"> do Zapytania ofertowego</w:t>
      </w:r>
    </w:p>
    <w:p w14:paraId="1F3E5D88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696ED3E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7183E43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581968E7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61DA5A94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14:paraId="10D1D8DA" w14:textId="77777777" w:rsidR="004A790F" w:rsidRPr="00C94705" w:rsidRDefault="004A790F" w:rsidP="009167EE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5D78EB0D" w14:textId="0CB627BA" w:rsidR="0040355B" w:rsidRPr="00C94705" w:rsidRDefault="0040355B" w:rsidP="00C94705">
      <w:pPr>
        <w:tabs>
          <w:tab w:val="left" w:pos="3705"/>
        </w:tabs>
        <w:spacing w:line="360" w:lineRule="auto"/>
        <w:jc w:val="both"/>
        <w:rPr>
          <w:rFonts w:asciiTheme="minorHAnsi" w:hAnsiTheme="minorHAnsi" w:cstheme="minorHAnsi"/>
          <w:color w:val="FF0000"/>
          <w:sz w:val="22"/>
          <w:szCs w:val="22"/>
        </w:rPr>
      </w:pPr>
      <w:r w:rsidRPr="00C94705">
        <w:rPr>
          <w:rFonts w:asciiTheme="minorHAnsi" w:hAnsiTheme="minorHAnsi" w:cstheme="minorHAnsi"/>
          <w:sz w:val="22"/>
          <w:szCs w:val="22"/>
        </w:rPr>
        <w:t xml:space="preserve">W związku z postępowaniem </w:t>
      </w:r>
      <w:r w:rsidRPr="00C94705">
        <w:rPr>
          <w:rFonts w:asciiTheme="minorHAnsi" w:hAnsiTheme="minorHAnsi" w:cstheme="minorHAnsi"/>
          <w:b/>
          <w:bCs/>
          <w:sz w:val="22"/>
          <w:szCs w:val="22"/>
        </w:rPr>
        <w:t>pn.</w:t>
      </w:r>
      <w:r w:rsidR="00167579" w:rsidRPr="00C9470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68478A" w:rsidRPr="00C94705">
        <w:rPr>
          <w:rFonts w:asciiTheme="minorHAnsi" w:hAnsiTheme="minorHAnsi" w:cstheme="minorHAnsi"/>
          <w:b/>
          <w:bCs/>
          <w:sz w:val="22"/>
          <w:szCs w:val="22"/>
        </w:rPr>
        <w:t xml:space="preserve">Zamówienie </w:t>
      </w:r>
      <w:r w:rsidR="008917ED">
        <w:rPr>
          <w:rFonts w:asciiTheme="minorHAnsi" w:hAnsiTheme="minorHAnsi" w:cstheme="minorHAnsi"/>
          <w:b/>
          <w:bCs/>
          <w:sz w:val="22"/>
          <w:szCs w:val="22"/>
        </w:rPr>
        <w:t>I</w:t>
      </w:r>
      <w:r w:rsidR="00C468EC" w:rsidRPr="00C9470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C94705">
        <w:rPr>
          <w:rFonts w:asciiTheme="minorHAnsi" w:hAnsiTheme="minorHAnsi" w:cstheme="minorHAnsi"/>
          <w:sz w:val="22"/>
          <w:szCs w:val="22"/>
        </w:rPr>
        <w:t xml:space="preserve">zamieszczonym w Bazie Konkurencyjności przez </w:t>
      </w:r>
      <w:r w:rsidR="008917ED">
        <w:rPr>
          <w:rFonts w:asciiTheme="minorHAnsi" w:hAnsiTheme="minorHAnsi" w:cstheme="minorHAnsi"/>
          <w:sz w:val="22"/>
          <w:szCs w:val="22"/>
        </w:rPr>
        <w:t>Wyższą Szkołę Kadr Menadżerskich</w:t>
      </w:r>
      <w:r w:rsidRPr="00C94705">
        <w:rPr>
          <w:rFonts w:asciiTheme="minorHAnsi" w:hAnsiTheme="minorHAnsi" w:cstheme="minorHAnsi"/>
          <w:sz w:val="22"/>
          <w:szCs w:val="22"/>
        </w:rPr>
        <w:t>, realizując</w:t>
      </w:r>
      <w:r w:rsidR="008917ED">
        <w:rPr>
          <w:rFonts w:asciiTheme="minorHAnsi" w:hAnsiTheme="minorHAnsi" w:cstheme="minorHAnsi"/>
          <w:sz w:val="22"/>
          <w:szCs w:val="22"/>
        </w:rPr>
        <w:t>ą</w:t>
      </w:r>
      <w:r w:rsidRPr="00C94705">
        <w:rPr>
          <w:rFonts w:asciiTheme="minorHAnsi" w:hAnsiTheme="minorHAnsi" w:cstheme="minorHAnsi"/>
          <w:sz w:val="22"/>
          <w:szCs w:val="22"/>
        </w:rPr>
        <w:t xml:space="preserve"> projekt pn</w:t>
      </w:r>
      <w:r w:rsidR="00177DF4" w:rsidRPr="00C94705">
        <w:rPr>
          <w:rFonts w:asciiTheme="minorHAnsi" w:hAnsiTheme="minorHAnsi" w:cstheme="minorHAnsi"/>
          <w:sz w:val="22"/>
          <w:szCs w:val="22"/>
        </w:rPr>
        <w:t>.</w:t>
      </w:r>
      <w:r w:rsidR="00523133" w:rsidRPr="00C94705">
        <w:rPr>
          <w:rFonts w:asciiTheme="minorHAnsi" w:hAnsiTheme="minorHAnsi" w:cstheme="minorHAnsi"/>
          <w:sz w:val="22"/>
          <w:szCs w:val="22"/>
        </w:rPr>
        <w:t xml:space="preserve"> </w:t>
      </w:r>
      <w:r w:rsidR="00C94705" w:rsidRPr="00C94705">
        <w:rPr>
          <w:rFonts w:asciiTheme="minorHAnsi" w:hAnsiTheme="minorHAnsi" w:cstheme="minorHAnsi"/>
          <w:sz w:val="22"/>
          <w:szCs w:val="22"/>
        </w:rPr>
        <w:t>„</w:t>
      </w:r>
      <w:r w:rsidR="008917ED">
        <w:rPr>
          <w:rFonts w:asciiTheme="minorHAnsi" w:hAnsiTheme="minorHAnsi" w:cstheme="minorHAnsi"/>
          <w:sz w:val="22"/>
          <w:szCs w:val="22"/>
        </w:rPr>
        <w:t>Animatorzy zmian</w:t>
      </w:r>
      <w:r w:rsidR="00C94705" w:rsidRPr="00C94705">
        <w:rPr>
          <w:rFonts w:asciiTheme="minorHAnsi" w:hAnsiTheme="minorHAnsi" w:cstheme="minorHAnsi"/>
          <w:b/>
          <w:bCs/>
          <w:sz w:val="22"/>
          <w:szCs w:val="22"/>
        </w:rPr>
        <w:t>” nr projektu FEWP.10.01-IZ.00-00</w:t>
      </w:r>
      <w:r w:rsidR="008917ED">
        <w:rPr>
          <w:rFonts w:asciiTheme="minorHAnsi" w:hAnsiTheme="minorHAnsi" w:cstheme="minorHAnsi"/>
          <w:b/>
          <w:bCs/>
          <w:sz w:val="22"/>
          <w:szCs w:val="22"/>
        </w:rPr>
        <w:t>42</w:t>
      </w:r>
      <w:r w:rsidR="00C94705" w:rsidRPr="00C94705">
        <w:rPr>
          <w:rFonts w:asciiTheme="minorHAnsi" w:hAnsiTheme="minorHAnsi" w:cstheme="minorHAnsi"/>
          <w:b/>
          <w:bCs/>
          <w:sz w:val="22"/>
          <w:szCs w:val="22"/>
        </w:rPr>
        <w:t xml:space="preserve">/24 realizowanego </w:t>
      </w:r>
      <w:r w:rsidR="00C94705" w:rsidRPr="00C94705">
        <w:rPr>
          <w:rFonts w:asciiTheme="minorHAnsi" w:hAnsiTheme="minorHAnsi" w:cstheme="minorHAnsi"/>
          <w:sz w:val="22"/>
          <w:szCs w:val="22"/>
        </w:rPr>
        <w:t xml:space="preserve">w ramach </w:t>
      </w:r>
      <w:r w:rsidR="00C94705" w:rsidRPr="00C94705">
        <w:rPr>
          <w:rFonts w:asciiTheme="minorHAnsi" w:hAnsiTheme="minorHAnsi" w:cstheme="minorHAnsi"/>
          <w:bCs/>
          <w:sz w:val="22"/>
          <w:szCs w:val="22"/>
        </w:rPr>
        <w:t>Programu Regionalnego Fundusze Europejskie dla Wielkopolski 2021-2027</w:t>
      </w:r>
      <w:r w:rsidR="00C94705" w:rsidRPr="00C94705">
        <w:rPr>
          <w:rFonts w:asciiTheme="minorHAnsi" w:hAnsiTheme="minorHAnsi" w:cstheme="minorHAnsi"/>
          <w:bCs/>
          <w:sz w:val="22"/>
          <w:szCs w:val="22"/>
          <w:lang w:val="x-none"/>
        </w:rPr>
        <w:t>, Priorytet 10. Sprawiedliwa transformacja Wielkopolski Wschodniej, Działanie 10.1 Rynek pracy, kształcenie i aktywne społeczeństwo wspierające transformację gospodarki</w:t>
      </w:r>
      <w:r w:rsidRPr="00C94705">
        <w:rPr>
          <w:rFonts w:asciiTheme="minorHAnsi" w:hAnsiTheme="minorHAnsi" w:cstheme="minorHAnsi"/>
          <w:bCs/>
          <w:sz w:val="22"/>
          <w:szCs w:val="22"/>
        </w:rPr>
        <w:t>,</w:t>
      </w:r>
    </w:p>
    <w:p w14:paraId="02DE32FC" w14:textId="77777777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156982F" w14:textId="087F0C2F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oświadczam, że </w:t>
      </w:r>
      <w:r w:rsidRPr="00177DF4">
        <w:rPr>
          <w:rFonts w:asciiTheme="minorHAnsi" w:hAnsiTheme="minorHAnsi" w:cstheme="minorHAnsi"/>
          <w:b/>
          <w:sz w:val="22"/>
          <w:szCs w:val="22"/>
        </w:rPr>
        <w:t>nie jestem</w:t>
      </w:r>
      <w:r w:rsidRPr="00177DF4">
        <w:rPr>
          <w:rFonts w:asciiTheme="minorHAnsi" w:hAnsiTheme="minorHAnsi" w:cstheme="minorHAnsi"/>
          <w:sz w:val="22"/>
          <w:szCs w:val="22"/>
        </w:rPr>
        <w:t xml:space="preserve"> powiązany z </w:t>
      </w:r>
      <w:r w:rsidR="00C468EC">
        <w:rPr>
          <w:rFonts w:asciiTheme="minorHAnsi" w:hAnsiTheme="minorHAnsi" w:cstheme="minorHAnsi"/>
          <w:sz w:val="22"/>
          <w:szCs w:val="22"/>
        </w:rPr>
        <w:t>Zamawiającym</w:t>
      </w:r>
      <w:r w:rsidRPr="00177DF4">
        <w:rPr>
          <w:rFonts w:asciiTheme="minorHAnsi" w:hAnsiTheme="minorHAnsi" w:cstheme="minorHAnsi"/>
          <w:sz w:val="22"/>
          <w:szCs w:val="22"/>
        </w:rPr>
        <w:t xml:space="preserve"> osobowo </w:t>
      </w:r>
      <w:r w:rsidR="00B858E1" w:rsidRPr="00177DF4">
        <w:rPr>
          <w:rFonts w:asciiTheme="minorHAnsi" w:hAnsiTheme="minorHAnsi" w:cstheme="minorHAnsi"/>
          <w:sz w:val="22"/>
          <w:szCs w:val="22"/>
        </w:rPr>
        <w:t>ani</w:t>
      </w:r>
      <w:r w:rsidRPr="00177DF4">
        <w:rPr>
          <w:rFonts w:asciiTheme="minorHAnsi" w:hAnsiTheme="minorHAnsi" w:cstheme="minorHAnsi"/>
          <w:sz w:val="22"/>
          <w:szCs w:val="22"/>
        </w:rPr>
        <w:t xml:space="preserve"> kapitałowo. </w:t>
      </w:r>
    </w:p>
    <w:p w14:paraId="1219041E" w14:textId="77777777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64BFB07D" w14:textId="77777777" w:rsidR="0040355B" w:rsidRPr="00177DF4" w:rsidRDefault="0040355B" w:rsidP="00C468EC">
      <w:p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>Przez powiązania kapitałowe lub osobowe rozumie się wzajemne powiązania między Zamawiającym lub osobami upoważnionymi do zaciągania zobowiązań w imieniu Zamawiającego lub osobami wykonującymi w imieniu Zamawiającego czynności związane z przygotowaniem i przeprowadzeniem procedury wyboru Wykonawcy a Wykonawcą, polegające w szczególności na:</w:t>
      </w:r>
    </w:p>
    <w:p w14:paraId="6BF097CB" w14:textId="00DAE8F1" w:rsidR="00C468EC" w:rsidRPr="00C468EC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468EC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osobowej, posiadaniu co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najmniej 10% udziałów lub akcji (o ile niższy próg nie wynika z przepisów prawa), pełnieniu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funkcji członka organu nadzorczego lub zarządzającego, prokurenta, pełnomocnika,</w:t>
      </w:r>
    </w:p>
    <w:p w14:paraId="49B7D2C9" w14:textId="24FACAFC" w:rsidR="00C468EC" w:rsidRPr="00C468EC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468EC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prostej, pokrewieństwa lub powinowactwa w linii bocznej do drugiego stopnia, lub związaniu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z tytułu przysposobienia, opieki lub kurateli albo pozostawaniu we wspólnym pożyciu z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wykonawcą, jego zastępcą prawnym lub członkami organów zarządzających lub organów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nadzorczych wykonawców ubiegających się o udzielenie zamówienia,</w:t>
      </w:r>
    </w:p>
    <w:p w14:paraId="0424C441" w14:textId="14537A9D" w:rsidR="0040355B" w:rsidRPr="00C468EC" w:rsidRDefault="00C468EC" w:rsidP="00C468EC">
      <w:pPr>
        <w:pStyle w:val="Akapitzlist"/>
        <w:numPr>
          <w:ilvl w:val="0"/>
          <w:numId w:val="23"/>
        </w:numPr>
        <w:tabs>
          <w:tab w:val="left" w:pos="3705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C468EC">
        <w:rPr>
          <w:rFonts w:asciiTheme="minorHAnsi" w:hAnsiTheme="minorHAnsi" w:cstheme="minorHAnsi"/>
          <w:sz w:val="22"/>
          <w:szCs w:val="22"/>
        </w:rPr>
        <w:t xml:space="preserve">pozostawaniu z </w:t>
      </w:r>
      <w:r>
        <w:rPr>
          <w:rFonts w:asciiTheme="minorHAnsi" w:hAnsiTheme="minorHAnsi" w:cstheme="minorHAnsi"/>
          <w:sz w:val="22"/>
          <w:szCs w:val="22"/>
          <w:lang w:val="pl-PL"/>
        </w:rPr>
        <w:t>Zamawiającym</w:t>
      </w:r>
      <w:r w:rsidRPr="00C468EC">
        <w:rPr>
          <w:rFonts w:asciiTheme="minorHAnsi" w:hAnsiTheme="minorHAnsi" w:cstheme="minorHAnsi"/>
          <w:sz w:val="22"/>
          <w:szCs w:val="22"/>
        </w:rPr>
        <w:t xml:space="preserve"> w takim stosunku prawnym lub faktycznym, że istnieje</w:t>
      </w:r>
      <w:r>
        <w:rPr>
          <w:rFonts w:asciiTheme="minorHAnsi" w:hAnsiTheme="minorHAnsi" w:cstheme="minorHAnsi"/>
          <w:sz w:val="22"/>
          <w:szCs w:val="22"/>
          <w:lang w:val="pl-PL"/>
        </w:rPr>
        <w:t xml:space="preserve"> </w:t>
      </w:r>
      <w:r w:rsidRPr="00C468EC">
        <w:rPr>
          <w:rFonts w:asciiTheme="minorHAnsi" w:hAnsiTheme="minorHAnsi" w:cstheme="minorHAnsi"/>
          <w:sz w:val="22"/>
          <w:szCs w:val="22"/>
        </w:rPr>
        <w:t>uzasadniona wątpliwość co do ich bezstronności lub niezależności w związku z postępowaniem o udzielenie zamówienia</w:t>
      </w:r>
    </w:p>
    <w:p w14:paraId="11899C8D" w14:textId="77777777" w:rsidR="0040355B" w:rsidRPr="00177DF4" w:rsidRDefault="0040355B" w:rsidP="0040355B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br/>
      </w:r>
    </w:p>
    <w:p w14:paraId="674783C5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177DF4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3D96FF66" w14:textId="00B91EA5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177DF4">
        <w:rPr>
          <w:rFonts w:asciiTheme="minorHAnsi" w:hAnsiTheme="minorHAnsi" w:cstheme="minorHAnsi"/>
          <w:i/>
          <w:sz w:val="22"/>
          <w:szCs w:val="22"/>
        </w:rPr>
        <w:t xml:space="preserve">(podpis </w:t>
      </w:r>
      <w:r w:rsidR="00C468EC">
        <w:rPr>
          <w:rFonts w:asciiTheme="minorHAnsi" w:hAnsiTheme="minorHAnsi" w:cstheme="minorHAnsi"/>
          <w:i/>
          <w:sz w:val="22"/>
          <w:szCs w:val="22"/>
        </w:rPr>
        <w:t>Oferenta</w:t>
      </w:r>
      <w:r w:rsidRPr="00177DF4">
        <w:rPr>
          <w:rFonts w:asciiTheme="minorHAnsi" w:hAnsiTheme="minorHAnsi" w:cstheme="minorHAnsi"/>
          <w:i/>
          <w:sz w:val="22"/>
          <w:szCs w:val="22"/>
        </w:rPr>
        <w:t>)</w:t>
      </w:r>
    </w:p>
    <w:p w14:paraId="64D0B5EF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35E06F69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7E1EE3F6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i/>
          <w:sz w:val="22"/>
          <w:szCs w:val="22"/>
        </w:rPr>
      </w:pPr>
      <w:r w:rsidRPr="00177DF4">
        <w:rPr>
          <w:rFonts w:asciiTheme="minorHAnsi" w:hAnsiTheme="minorHAnsi" w:cstheme="minorHAnsi"/>
          <w:i/>
          <w:sz w:val="22"/>
          <w:szCs w:val="22"/>
        </w:rPr>
        <w:t>………………………………………………………</w:t>
      </w:r>
    </w:p>
    <w:p w14:paraId="021C45E3" w14:textId="77777777" w:rsidR="0040355B" w:rsidRPr="00177DF4" w:rsidRDefault="0040355B" w:rsidP="00C468EC">
      <w:pPr>
        <w:tabs>
          <w:tab w:val="left" w:pos="3705"/>
        </w:tabs>
        <w:jc w:val="right"/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i/>
          <w:sz w:val="22"/>
          <w:szCs w:val="22"/>
        </w:rPr>
        <w:t>(data, miejscowość)</w:t>
      </w:r>
    </w:p>
    <w:p w14:paraId="11B1D023" w14:textId="77777777" w:rsidR="004A790F" w:rsidRPr="00177DF4" w:rsidRDefault="004A790F" w:rsidP="0040355B">
      <w:pPr>
        <w:tabs>
          <w:tab w:val="left" w:pos="3705"/>
        </w:tabs>
        <w:jc w:val="center"/>
        <w:rPr>
          <w:rFonts w:asciiTheme="minorHAnsi" w:hAnsiTheme="minorHAnsi" w:cstheme="minorHAnsi"/>
          <w:sz w:val="22"/>
          <w:szCs w:val="22"/>
        </w:rPr>
      </w:pPr>
    </w:p>
    <w:p w14:paraId="6D8A8ACF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6FC0B9A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3E55FC12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3B41263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</w:p>
    <w:p w14:paraId="539936C8" w14:textId="0899211A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7D76D46" w14:textId="77777777" w:rsidR="004A790F" w:rsidRPr="00177DF4" w:rsidRDefault="004A790F" w:rsidP="004A790F">
      <w:pPr>
        <w:tabs>
          <w:tab w:val="left" w:pos="3705"/>
        </w:tabs>
        <w:rPr>
          <w:rFonts w:asciiTheme="minorHAnsi" w:hAnsiTheme="minorHAnsi" w:cstheme="minorHAnsi"/>
          <w:sz w:val="22"/>
          <w:szCs w:val="22"/>
        </w:rPr>
      </w:pPr>
      <w:r w:rsidRPr="00177DF4">
        <w:rPr>
          <w:rFonts w:asciiTheme="minorHAnsi" w:hAnsiTheme="minorHAnsi" w:cstheme="minorHAnsi"/>
          <w:sz w:val="22"/>
          <w:szCs w:val="22"/>
        </w:rPr>
        <w:t xml:space="preserve"> </w:t>
      </w:r>
    </w:p>
    <w:sectPr w:rsidR="004A790F" w:rsidRPr="00177DF4" w:rsidSect="00960F4E">
      <w:headerReference w:type="default" r:id="rId8"/>
      <w:footerReference w:type="default" r:id="rId9"/>
      <w:pgSz w:w="11906" w:h="16838"/>
      <w:pgMar w:top="1418" w:right="96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DEF303" w14:textId="77777777" w:rsidR="003A747A" w:rsidRDefault="003A747A">
      <w:r>
        <w:separator/>
      </w:r>
    </w:p>
  </w:endnote>
  <w:endnote w:type="continuationSeparator" w:id="0">
    <w:p w14:paraId="2C845A57" w14:textId="77777777" w:rsidR="003A747A" w:rsidRDefault="003A74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Open Sans">
    <w:charset w:val="EE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1258198t00">
    <w:altName w:val="Times New Roman"/>
    <w:charset w:val="00"/>
    <w:family w:val="roman"/>
    <w:pitch w:val="default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4FDEDD" w14:textId="77777777" w:rsidR="006A1585" w:rsidRDefault="006A1585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76E6EF" w14:textId="77777777" w:rsidR="003A747A" w:rsidRDefault="003A747A">
      <w:r>
        <w:separator/>
      </w:r>
    </w:p>
  </w:footnote>
  <w:footnote w:type="continuationSeparator" w:id="0">
    <w:p w14:paraId="0F58C48A" w14:textId="77777777" w:rsidR="003A747A" w:rsidRDefault="003A74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9283F1" w14:textId="419F6850" w:rsidR="00934C79" w:rsidRDefault="00C468EC" w:rsidP="00267FA1">
    <w:pPr>
      <w:pStyle w:val="Nagwek"/>
      <w:jc w:val="both"/>
      <w:rPr>
        <w:color w:val="767171"/>
      </w:rPr>
    </w:pPr>
    <w:r>
      <w:rPr>
        <w:noProof/>
        <w:lang w:eastAsia="pl-PL"/>
      </w:rPr>
      <w:drawing>
        <wp:inline distT="0" distB="0" distL="0" distR="0" wp14:anchorId="1B71AD11" wp14:editId="73091D25">
          <wp:extent cx="5727700" cy="754380"/>
          <wp:effectExtent l="0" t="0" r="6350" b="7620"/>
          <wp:docPr id="8" name="Obraz 8" descr="Zestawienie logotypów: Programu Fundusze Europejskie dla Wielkopolski, flagi Unii Europejskiej, herby Samorządu Województwa Wielkopol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Zestawienie_wer.achromatyczna_FE+RP+UE+HERB_dofinansowani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27700" cy="7543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DC75BD" w14:textId="77777777" w:rsidR="00360506" w:rsidRDefault="00360506" w:rsidP="00267FA1">
    <w:pPr>
      <w:pStyle w:val="Nagwek"/>
      <w:jc w:val="both"/>
      <w:rPr>
        <w:color w:val="767171"/>
      </w:rPr>
    </w:pPr>
  </w:p>
  <w:p w14:paraId="489DBA0D" w14:textId="2D7ACDE6" w:rsidR="00360506" w:rsidRPr="00267FA1" w:rsidRDefault="00360506" w:rsidP="00360506">
    <w:pPr>
      <w:pStyle w:val="Nagwek"/>
      <w:jc w:val="right"/>
      <w:rPr>
        <w:color w:val="76717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2A30FCB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/>
        <w:iCs/>
        <w:color w:val="000000"/>
        <w:sz w:val="23"/>
        <w:szCs w:val="23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" w15:restartNumberingAfterBreak="0">
    <w:nsid w:val="00000004"/>
    <w:multiLevelType w:val="singleLevel"/>
    <w:tmpl w:val="35EC3068"/>
    <w:name w:val="WW8Num7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2"/>
        <w:szCs w:val="22"/>
        <w:lang w:eastAsia="zh-CN"/>
      </w:rPr>
    </w:lvl>
  </w:abstractNum>
  <w:abstractNum w:abstractNumId="3" w15:restartNumberingAfterBreak="0">
    <w:nsid w:val="00000005"/>
    <w:multiLevelType w:val="singleLevel"/>
    <w:tmpl w:val="00F04EC6"/>
    <w:name w:val="WW8Num7"/>
    <w:lvl w:ilvl="0">
      <w:start w:val="5"/>
      <w:numFmt w:val="decimal"/>
      <w:lvlText w:val="%1."/>
      <w:lvlJc w:val="left"/>
      <w:pPr>
        <w:ind w:left="1117" w:hanging="360"/>
      </w:pPr>
      <w:rPr>
        <w:rFonts w:ascii="Times New Roman" w:eastAsia="Calibri" w:hAnsi="Times New Roman" w:cs="Times New Roman" w:hint="default"/>
        <w:iCs/>
        <w:color w:val="auto"/>
        <w:sz w:val="22"/>
        <w:szCs w:val="22"/>
        <w:lang w:eastAsia="en-US"/>
      </w:rPr>
    </w:lvl>
  </w:abstractNum>
  <w:abstractNum w:abstractNumId="4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5" w15:restartNumberingAfterBreak="0">
    <w:nsid w:val="00000009"/>
    <w:multiLevelType w:val="singleLevel"/>
    <w:tmpl w:val="71289740"/>
    <w:name w:val="WW8Num15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</w:abstractNum>
  <w:abstractNum w:abstractNumId="6" w15:restartNumberingAfterBreak="0">
    <w:nsid w:val="0000000A"/>
    <w:multiLevelType w:val="singleLevel"/>
    <w:tmpl w:val="0000000A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Calibri" w:hAnsi="Calibri" w:cs="Calibri"/>
        <w:b w:val="0"/>
        <w:bCs w:val="0"/>
      </w:rPr>
    </w:lvl>
  </w:abstractNum>
  <w:abstractNum w:abstractNumId="7" w15:restartNumberingAfterBreak="0">
    <w:nsid w:val="0000000B"/>
    <w:multiLevelType w:val="singleLevel"/>
    <w:tmpl w:val="AB569906"/>
    <w:name w:val="WW8Num17"/>
    <w:lvl w:ilvl="0">
      <w:start w:val="1"/>
      <w:numFmt w:val="decimal"/>
      <w:lvlText w:val="%1."/>
      <w:lvlJc w:val="left"/>
      <w:pPr>
        <w:tabs>
          <w:tab w:val="num" w:pos="1117"/>
        </w:tabs>
        <w:ind w:left="1097" w:hanging="340"/>
      </w:pPr>
      <w:rPr>
        <w:rFonts w:ascii="Calibri" w:hAnsi="Calibri" w:cs="Calibri"/>
        <w:b w:val="0"/>
        <w:sz w:val="23"/>
        <w:szCs w:val="23"/>
      </w:rPr>
    </w:lvl>
  </w:abstractNum>
  <w:abstractNum w:abstractNumId="8" w15:restartNumberingAfterBreak="0">
    <w:nsid w:val="0000000C"/>
    <w:multiLevelType w:val="singleLevel"/>
    <w:tmpl w:val="0000000C"/>
    <w:name w:val="WW8Num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Open Sans"/>
        <w:iCs/>
        <w:color w:val="000000"/>
        <w:sz w:val="23"/>
        <w:szCs w:val="23"/>
      </w:rPr>
    </w:lvl>
  </w:abstractNum>
  <w:abstractNum w:abstractNumId="9" w15:restartNumberingAfterBreak="0">
    <w:nsid w:val="0000000D"/>
    <w:multiLevelType w:val="singleLevel"/>
    <w:tmpl w:val="0000000D"/>
    <w:name w:val="WW8Num1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Calibri" w:hAnsi="Calibri" w:cs="Calibri"/>
      </w:rPr>
    </w:lvl>
  </w:abstractNum>
  <w:abstractNum w:abstractNumId="10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Calibri"/>
      </w:rPr>
    </w:lvl>
  </w:abstractNum>
  <w:abstractNum w:abstractNumId="11" w15:restartNumberingAfterBreak="0">
    <w:nsid w:val="00000029"/>
    <w:multiLevelType w:val="singleLevel"/>
    <w:tmpl w:val="00000029"/>
    <w:name w:val="WW8Num60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</w:abstractNum>
  <w:abstractNum w:abstractNumId="12" w15:restartNumberingAfterBreak="0">
    <w:nsid w:val="00000036"/>
    <w:multiLevelType w:val="singleLevel"/>
    <w:tmpl w:val="E5DCD06A"/>
    <w:name w:val="WW8Num75"/>
    <w:lvl w:ilvl="0">
      <w:start w:val="1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  <w:b w:val="0"/>
        <w:bCs/>
        <w:sz w:val="22"/>
        <w:szCs w:val="22"/>
        <w:lang w:val="x-none"/>
      </w:rPr>
    </w:lvl>
  </w:abstractNum>
  <w:abstractNum w:abstractNumId="13" w15:restartNumberingAfterBreak="0">
    <w:nsid w:val="055E0FAC"/>
    <w:multiLevelType w:val="hybridMultilevel"/>
    <w:tmpl w:val="B2D670E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69A7576"/>
    <w:multiLevelType w:val="hybridMultilevel"/>
    <w:tmpl w:val="95149520"/>
    <w:lvl w:ilvl="0" w:tplc="819EFE74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5" w15:restartNumberingAfterBreak="0">
    <w:nsid w:val="074C1E6F"/>
    <w:multiLevelType w:val="hybridMultilevel"/>
    <w:tmpl w:val="88E09B6E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6" w15:restartNumberingAfterBreak="0">
    <w:nsid w:val="0D756E5B"/>
    <w:multiLevelType w:val="hybridMultilevel"/>
    <w:tmpl w:val="A2E23A38"/>
    <w:lvl w:ilvl="0" w:tplc="EF34549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4ED0D01"/>
    <w:multiLevelType w:val="hybridMultilevel"/>
    <w:tmpl w:val="65026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69928B0"/>
    <w:multiLevelType w:val="hybridMultilevel"/>
    <w:tmpl w:val="4D16CA90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1ECF32F1"/>
    <w:multiLevelType w:val="hybridMultilevel"/>
    <w:tmpl w:val="03E605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8B8522D"/>
    <w:multiLevelType w:val="hybridMultilevel"/>
    <w:tmpl w:val="3D80A646"/>
    <w:lvl w:ilvl="0" w:tplc="ED0213F8">
      <w:start w:val="1"/>
      <w:numFmt w:val="decimal"/>
      <w:lvlText w:val="%1)"/>
      <w:lvlJc w:val="left"/>
      <w:pPr>
        <w:ind w:left="928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BE411DD"/>
    <w:multiLevelType w:val="hybridMultilevel"/>
    <w:tmpl w:val="65481BA8"/>
    <w:lvl w:ilvl="0" w:tplc="84FC175E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15243F7"/>
    <w:multiLevelType w:val="hybridMultilevel"/>
    <w:tmpl w:val="51440A04"/>
    <w:lvl w:ilvl="0" w:tplc="8424DB30">
      <w:start w:val="2"/>
      <w:numFmt w:val="decimal"/>
      <w:lvlText w:val="%1."/>
      <w:lvlJc w:val="left"/>
      <w:pPr>
        <w:tabs>
          <w:tab w:val="num" w:pos="644"/>
        </w:tabs>
        <w:ind w:left="624" w:hanging="340"/>
      </w:pPr>
      <w:rPr>
        <w:rFonts w:ascii="Open Sans" w:hAnsi="Open Sans" w:cs="Open Sans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68708B7"/>
    <w:multiLevelType w:val="hybridMultilevel"/>
    <w:tmpl w:val="1E88A63A"/>
    <w:lvl w:ilvl="0" w:tplc="0415000B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4" w15:restartNumberingAfterBreak="0">
    <w:nsid w:val="3940123E"/>
    <w:multiLevelType w:val="hybridMultilevel"/>
    <w:tmpl w:val="20941E2C"/>
    <w:lvl w:ilvl="0" w:tplc="02105A52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622BA1"/>
    <w:multiLevelType w:val="hybridMultilevel"/>
    <w:tmpl w:val="136A3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96C1D02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3F54486"/>
    <w:multiLevelType w:val="hybridMultilevel"/>
    <w:tmpl w:val="083AE416"/>
    <w:lvl w:ilvl="0" w:tplc="BDBC6E82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27" w15:restartNumberingAfterBreak="0">
    <w:nsid w:val="47B53F01"/>
    <w:multiLevelType w:val="hybridMultilevel"/>
    <w:tmpl w:val="EA52CC86"/>
    <w:lvl w:ilvl="0" w:tplc="B38A6452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1B3FCE"/>
    <w:multiLevelType w:val="hybridMultilevel"/>
    <w:tmpl w:val="F2CAEBC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E730D5"/>
    <w:multiLevelType w:val="hybridMultilevel"/>
    <w:tmpl w:val="4012692E"/>
    <w:lvl w:ilvl="0" w:tplc="8D882A0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30B716A"/>
    <w:multiLevelType w:val="hybridMultilevel"/>
    <w:tmpl w:val="8CBCA630"/>
    <w:lvl w:ilvl="0" w:tplc="1144B2E8">
      <w:start w:val="1"/>
      <w:numFmt w:val="decimal"/>
      <w:lvlText w:val="%1)"/>
      <w:lvlJc w:val="left"/>
      <w:pPr>
        <w:ind w:left="928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 w15:restartNumberingAfterBreak="0">
    <w:nsid w:val="707A4625"/>
    <w:multiLevelType w:val="hybridMultilevel"/>
    <w:tmpl w:val="9E1E8796"/>
    <w:lvl w:ilvl="0" w:tplc="25AA46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C7F4F"/>
    <w:multiLevelType w:val="hybridMultilevel"/>
    <w:tmpl w:val="166EC3DC"/>
    <w:lvl w:ilvl="0" w:tplc="4308E9E0">
      <w:start w:val="1"/>
      <w:numFmt w:val="decimal"/>
      <w:lvlText w:val="%1)"/>
      <w:lvlJc w:val="left"/>
      <w:pPr>
        <w:ind w:left="108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A0F679B"/>
    <w:multiLevelType w:val="hybridMultilevel"/>
    <w:tmpl w:val="03264632"/>
    <w:lvl w:ilvl="0" w:tplc="8090B686">
      <w:start w:val="10"/>
      <w:numFmt w:val="upperRoman"/>
      <w:lvlText w:val="%1."/>
      <w:lvlJc w:val="righ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4" w15:restartNumberingAfterBreak="0">
    <w:nsid w:val="7D88130E"/>
    <w:multiLevelType w:val="hybridMultilevel"/>
    <w:tmpl w:val="5B7ACDCA"/>
    <w:lvl w:ilvl="0" w:tplc="7A8835FE">
      <w:start w:val="1"/>
      <w:numFmt w:val="bullet"/>
      <w:lvlText w:val=""/>
      <w:lvlJc w:val="left"/>
      <w:pPr>
        <w:ind w:left="128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35" w15:restartNumberingAfterBreak="0">
    <w:nsid w:val="7FAE04A1"/>
    <w:multiLevelType w:val="hybridMultilevel"/>
    <w:tmpl w:val="66C039DE"/>
    <w:lvl w:ilvl="0" w:tplc="663EE8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14188426">
    <w:abstractNumId w:val="16"/>
  </w:num>
  <w:num w:numId="2" w16cid:durableId="675688102">
    <w:abstractNumId w:val="31"/>
  </w:num>
  <w:num w:numId="3" w16cid:durableId="1627154299">
    <w:abstractNumId w:val="18"/>
  </w:num>
  <w:num w:numId="4" w16cid:durableId="1747604278">
    <w:abstractNumId w:val="27"/>
  </w:num>
  <w:num w:numId="5" w16cid:durableId="1204054916">
    <w:abstractNumId w:val="29"/>
  </w:num>
  <w:num w:numId="6" w16cid:durableId="616957124">
    <w:abstractNumId w:val="30"/>
  </w:num>
  <w:num w:numId="7" w16cid:durableId="1779524732">
    <w:abstractNumId w:val="22"/>
  </w:num>
  <w:num w:numId="8" w16cid:durableId="992948056">
    <w:abstractNumId w:val="35"/>
  </w:num>
  <w:num w:numId="9" w16cid:durableId="536089834">
    <w:abstractNumId w:val="25"/>
  </w:num>
  <w:num w:numId="10" w16cid:durableId="1349143111">
    <w:abstractNumId w:val="17"/>
  </w:num>
  <w:num w:numId="11" w16cid:durableId="386149520">
    <w:abstractNumId w:val="32"/>
  </w:num>
  <w:num w:numId="12" w16cid:durableId="1728532893">
    <w:abstractNumId w:val="24"/>
  </w:num>
  <w:num w:numId="13" w16cid:durableId="979113218">
    <w:abstractNumId w:val="14"/>
  </w:num>
  <w:num w:numId="14" w16cid:durableId="1360204809">
    <w:abstractNumId w:val="26"/>
  </w:num>
  <w:num w:numId="15" w16cid:durableId="785738152">
    <w:abstractNumId w:val="34"/>
  </w:num>
  <w:num w:numId="16" w16cid:durableId="1608923813">
    <w:abstractNumId w:val="21"/>
  </w:num>
  <w:num w:numId="17" w16cid:durableId="271089070">
    <w:abstractNumId w:val="20"/>
  </w:num>
  <w:num w:numId="18" w16cid:durableId="1594237425">
    <w:abstractNumId w:val="15"/>
  </w:num>
  <w:num w:numId="19" w16cid:durableId="780614768">
    <w:abstractNumId w:val="23"/>
  </w:num>
  <w:num w:numId="20" w16cid:durableId="843861802">
    <w:abstractNumId w:val="28"/>
  </w:num>
  <w:num w:numId="21" w16cid:durableId="130440781">
    <w:abstractNumId w:val="33"/>
  </w:num>
  <w:num w:numId="22" w16cid:durableId="141964645">
    <w:abstractNumId w:val="19"/>
  </w:num>
  <w:num w:numId="23" w16cid:durableId="1598324132">
    <w:abstractNumId w:val="1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284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6FDA"/>
    <w:rsid w:val="000153C8"/>
    <w:rsid w:val="00016914"/>
    <w:rsid w:val="000176CC"/>
    <w:rsid w:val="00020DB2"/>
    <w:rsid w:val="000233BD"/>
    <w:rsid w:val="00026BDE"/>
    <w:rsid w:val="0004060E"/>
    <w:rsid w:val="00041995"/>
    <w:rsid w:val="00053A88"/>
    <w:rsid w:val="00055214"/>
    <w:rsid w:val="00061292"/>
    <w:rsid w:val="00062B52"/>
    <w:rsid w:val="00066902"/>
    <w:rsid w:val="00087E4A"/>
    <w:rsid w:val="0009310B"/>
    <w:rsid w:val="000B0B83"/>
    <w:rsid w:val="000B1DA2"/>
    <w:rsid w:val="000B46F7"/>
    <w:rsid w:val="000C4774"/>
    <w:rsid w:val="000C5352"/>
    <w:rsid w:val="000D2E35"/>
    <w:rsid w:val="000E2AFF"/>
    <w:rsid w:val="000E73AB"/>
    <w:rsid w:val="000F178C"/>
    <w:rsid w:val="001029FE"/>
    <w:rsid w:val="00120897"/>
    <w:rsid w:val="00122867"/>
    <w:rsid w:val="00123E37"/>
    <w:rsid w:val="00123EAA"/>
    <w:rsid w:val="00131173"/>
    <w:rsid w:val="0014656F"/>
    <w:rsid w:val="00152562"/>
    <w:rsid w:val="00167579"/>
    <w:rsid w:val="00170968"/>
    <w:rsid w:val="00170FB9"/>
    <w:rsid w:val="00177DF4"/>
    <w:rsid w:val="0018095E"/>
    <w:rsid w:val="00190A18"/>
    <w:rsid w:val="00191154"/>
    <w:rsid w:val="00193736"/>
    <w:rsid w:val="001A63FE"/>
    <w:rsid w:val="001B014E"/>
    <w:rsid w:val="001C1269"/>
    <w:rsid w:val="001F6231"/>
    <w:rsid w:val="002120C2"/>
    <w:rsid w:val="00212A39"/>
    <w:rsid w:val="002130EE"/>
    <w:rsid w:val="00217070"/>
    <w:rsid w:val="00227F16"/>
    <w:rsid w:val="00235480"/>
    <w:rsid w:val="00244E28"/>
    <w:rsid w:val="00245BB7"/>
    <w:rsid w:val="00255994"/>
    <w:rsid w:val="00262537"/>
    <w:rsid w:val="00266F8A"/>
    <w:rsid w:val="00267FA1"/>
    <w:rsid w:val="00286F5D"/>
    <w:rsid w:val="0029013C"/>
    <w:rsid w:val="00294032"/>
    <w:rsid w:val="00294EA0"/>
    <w:rsid w:val="002B072D"/>
    <w:rsid w:val="002B08B0"/>
    <w:rsid w:val="002B62AB"/>
    <w:rsid w:val="002C3C7C"/>
    <w:rsid w:val="002D41B7"/>
    <w:rsid w:val="002F3A58"/>
    <w:rsid w:val="002F5EE0"/>
    <w:rsid w:val="0030138C"/>
    <w:rsid w:val="00314A00"/>
    <w:rsid w:val="0032297A"/>
    <w:rsid w:val="00332CC3"/>
    <w:rsid w:val="003337A7"/>
    <w:rsid w:val="003409E7"/>
    <w:rsid w:val="00340CB3"/>
    <w:rsid w:val="003420A1"/>
    <w:rsid w:val="00342E18"/>
    <w:rsid w:val="00360506"/>
    <w:rsid w:val="003618F4"/>
    <w:rsid w:val="003661AB"/>
    <w:rsid w:val="00367265"/>
    <w:rsid w:val="003679F6"/>
    <w:rsid w:val="00382577"/>
    <w:rsid w:val="00387376"/>
    <w:rsid w:val="00392285"/>
    <w:rsid w:val="0039402A"/>
    <w:rsid w:val="003A747A"/>
    <w:rsid w:val="003B3DBB"/>
    <w:rsid w:val="003C0FDD"/>
    <w:rsid w:val="003C321A"/>
    <w:rsid w:val="003C78E4"/>
    <w:rsid w:val="003D3808"/>
    <w:rsid w:val="003D7420"/>
    <w:rsid w:val="003E1009"/>
    <w:rsid w:val="003F34F9"/>
    <w:rsid w:val="00400285"/>
    <w:rsid w:val="00401EC7"/>
    <w:rsid w:val="004028E7"/>
    <w:rsid w:val="0040355B"/>
    <w:rsid w:val="00412C00"/>
    <w:rsid w:val="00414153"/>
    <w:rsid w:val="0042285F"/>
    <w:rsid w:val="00426B43"/>
    <w:rsid w:val="00436836"/>
    <w:rsid w:val="00445A74"/>
    <w:rsid w:val="00446547"/>
    <w:rsid w:val="004905D4"/>
    <w:rsid w:val="004A26F2"/>
    <w:rsid w:val="004A790F"/>
    <w:rsid w:val="004B5E36"/>
    <w:rsid w:val="004B7C13"/>
    <w:rsid w:val="004C53AA"/>
    <w:rsid w:val="004E0D31"/>
    <w:rsid w:val="004E5731"/>
    <w:rsid w:val="004F32E4"/>
    <w:rsid w:val="00502A86"/>
    <w:rsid w:val="00503061"/>
    <w:rsid w:val="005054FE"/>
    <w:rsid w:val="005069BB"/>
    <w:rsid w:val="00510B28"/>
    <w:rsid w:val="00510D1B"/>
    <w:rsid w:val="005125B0"/>
    <w:rsid w:val="00520289"/>
    <w:rsid w:val="005208DB"/>
    <w:rsid w:val="005223B1"/>
    <w:rsid w:val="00523133"/>
    <w:rsid w:val="00525CD6"/>
    <w:rsid w:val="005266C3"/>
    <w:rsid w:val="005320B5"/>
    <w:rsid w:val="005535E8"/>
    <w:rsid w:val="0056022B"/>
    <w:rsid w:val="00562338"/>
    <w:rsid w:val="005648C6"/>
    <w:rsid w:val="005839C0"/>
    <w:rsid w:val="005922D6"/>
    <w:rsid w:val="005940B6"/>
    <w:rsid w:val="00595041"/>
    <w:rsid w:val="00597B2F"/>
    <w:rsid w:val="005A3C52"/>
    <w:rsid w:val="005A57DC"/>
    <w:rsid w:val="005B52A3"/>
    <w:rsid w:val="005B7987"/>
    <w:rsid w:val="005C18EA"/>
    <w:rsid w:val="005C26BA"/>
    <w:rsid w:val="005D745D"/>
    <w:rsid w:val="005D7A45"/>
    <w:rsid w:val="005E0570"/>
    <w:rsid w:val="005E2686"/>
    <w:rsid w:val="005F2042"/>
    <w:rsid w:val="005F4AE8"/>
    <w:rsid w:val="00602F77"/>
    <w:rsid w:val="006033B6"/>
    <w:rsid w:val="00607C64"/>
    <w:rsid w:val="00617873"/>
    <w:rsid w:val="0062725B"/>
    <w:rsid w:val="00632D09"/>
    <w:rsid w:val="0063391F"/>
    <w:rsid w:val="0063723F"/>
    <w:rsid w:val="00640B6D"/>
    <w:rsid w:val="00645C22"/>
    <w:rsid w:val="00645CC1"/>
    <w:rsid w:val="00647BDD"/>
    <w:rsid w:val="00653B9D"/>
    <w:rsid w:val="00657B92"/>
    <w:rsid w:val="00661E10"/>
    <w:rsid w:val="006657EF"/>
    <w:rsid w:val="00665BA9"/>
    <w:rsid w:val="00672CBF"/>
    <w:rsid w:val="0067620C"/>
    <w:rsid w:val="0067651F"/>
    <w:rsid w:val="0068478A"/>
    <w:rsid w:val="00686423"/>
    <w:rsid w:val="006A0BEF"/>
    <w:rsid w:val="006A0CA5"/>
    <w:rsid w:val="006A1585"/>
    <w:rsid w:val="006A5232"/>
    <w:rsid w:val="006C13E0"/>
    <w:rsid w:val="006C4EBF"/>
    <w:rsid w:val="006D52D2"/>
    <w:rsid w:val="006D6ED9"/>
    <w:rsid w:val="006E11F8"/>
    <w:rsid w:val="006E15B9"/>
    <w:rsid w:val="006E3FA1"/>
    <w:rsid w:val="006E49A4"/>
    <w:rsid w:val="006E4DBA"/>
    <w:rsid w:val="006E5DC8"/>
    <w:rsid w:val="0070199D"/>
    <w:rsid w:val="0071056F"/>
    <w:rsid w:val="0072061D"/>
    <w:rsid w:val="00721AB7"/>
    <w:rsid w:val="00731136"/>
    <w:rsid w:val="0073157B"/>
    <w:rsid w:val="00731C1B"/>
    <w:rsid w:val="00735A90"/>
    <w:rsid w:val="00741FD6"/>
    <w:rsid w:val="00755D40"/>
    <w:rsid w:val="007662C9"/>
    <w:rsid w:val="007678E4"/>
    <w:rsid w:val="0077578B"/>
    <w:rsid w:val="00780F77"/>
    <w:rsid w:val="007810D5"/>
    <w:rsid w:val="007826B3"/>
    <w:rsid w:val="0079106F"/>
    <w:rsid w:val="00792C94"/>
    <w:rsid w:val="0079793B"/>
    <w:rsid w:val="007A1580"/>
    <w:rsid w:val="007A6850"/>
    <w:rsid w:val="007B1815"/>
    <w:rsid w:val="007B2110"/>
    <w:rsid w:val="007C5F6F"/>
    <w:rsid w:val="007D52F3"/>
    <w:rsid w:val="007D7958"/>
    <w:rsid w:val="007E0C68"/>
    <w:rsid w:val="007F0C4E"/>
    <w:rsid w:val="007F46AF"/>
    <w:rsid w:val="00800B52"/>
    <w:rsid w:val="008072C7"/>
    <w:rsid w:val="00811B0B"/>
    <w:rsid w:val="008161A2"/>
    <w:rsid w:val="00817458"/>
    <w:rsid w:val="00822D27"/>
    <w:rsid w:val="00824D64"/>
    <w:rsid w:val="00854A73"/>
    <w:rsid w:val="008601FC"/>
    <w:rsid w:val="00864EA1"/>
    <w:rsid w:val="00891053"/>
    <w:rsid w:val="008911E8"/>
    <w:rsid w:val="008917ED"/>
    <w:rsid w:val="00891DAA"/>
    <w:rsid w:val="008A3D74"/>
    <w:rsid w:val="008B1C3C"/>
    <w:rsid w:val="008B3B2F"/>
    <w:rsid w:val="008B6054"/>
    <w:rsid w:val="008B6CE8"/>
    <w:rsid w:val="008C3F43"/>
    <w:rsid w:val="008C43E9"/>
    <w:rsid w:val="008D694B"/>
    <w:rsid w:val="008E4329"/>
    <w:rsid w:val="008F7C89"/>
    <w:rsid w:val="00901639"/>
    <w:rsid w:val="009055D6"/>
    <w:rsid w:val="009167EE"/>
    <w:rsid w:val="00930E69"/>
    <w:rsid w:val="00934C79"/>
    <w:rsid w:val="0094677A"/>
    <w:rsid w:val="0095560B"/>
    <w:rsid w:val="00960F4E"/>
    <w:rsid w:val="00973619"/>
    <w:rsid w:val="009808E0"/>
    <w:rsid w:val="009858EE"/>
    <w:rsid w:val="00985AFB"/>
    <w:rsid w:val="00985D36"/>
    <w:rsid w:val="00987D9A"/>
    <w:rsid w:val="00991FBE"/>
    <w:rsid w:val="0099286B"/>
    <w:rsid w:val="0099709B"/>
    <w:rsid w:val="0099719B"/>
    <w:rsid w:val="009D2E2E"/>
    <w:rsid w:val="009E07C5"/>
    <w:rsid w:val="009E4AEA"/>
    <w:rsid w:val="009F2CA5"/>
    <w:rsid w:val="00A003C0"/>
    <w:rsid w:val="00A02E40"/>
    <w:rsid w:val="00A036BA"/>
    <w:rsid w:val="00A0527B"/>
    <w:rsid w:val="00A06FB9"/>
    <w:rsid w:val="00A21D1C"/>
    <w:rsid w:val="00A2608E"/>
    <w:rsid w:val="00A27B5F"/>
    <w:rsid w:val="00A3177B"/>
    <w:rsid w:val="00A52C9C"/>
    <w:rsid w:val="00A709C6"/>
    <w:rsid w:val="00A77244"/>
    <w:rsid w:val="00A84968"/>
    <w:rsid w:val="00A8729B"/>
    <w:rsid w:val="00AA652F"/>
    <w:rsid w:val="00AB03F6"/>
    <w:rsid w:val="00AC0C0A"/>
    <w:rsid w:val="00AC2E10"/>
    <w:rsid w:val="00AC3442"/>
    <w:rsid w:val="00AE30C4"/>
    <w:rsid w:val="00AF0B6B"/>
    <w:rsid w:val="00AF5CC0"/>
    <w:rsid w:val="00B16A38"/>
    <w:rsid w:val="00B17216"/>
    <w:rsid w:val="00B22A29"/>
    <w:rsid w:val="00B3468F"/>
    <w:rsid w:val="00B520B2"/>
    <w:rsid w:val="00B5325A"/>
    <w:rsid w:val="00B56A5C"/>
    <w:rsid w:val="00B636FD"/>
    <w:rsid w:val="00B66FDA"/>
    <w:rsid w:val="00B72136"/>
    <w:rsid w:val="00B8526D"/>
    <w:rsid w:val="00B858E1"/>
    <w:rsid w:val="00B86B14"/>
    <w:rsid w:val="00B914F9"/>
    <w:rsid w:val="00B9237E"/>
    <w:rsid w:val="00B92BBC"/>
    <w:rsid w:val="00BA3785"/>
    <w:rsid w:val="00BB39E9"/>
    <w:rsid w:val="00BC05F2"/>
    <w:rsid w:val="00BC2264"/>
    <w:rsid w:val="00BC3648"/>
    <w:rsid w:val="00BD1EC1"/>
    <w:rsid w:val="00BD71A0"/>
    <w:rsid w:val="00BE2738"/>
    <w:rsid w:val="00BE318B"/>
    <w:rsid w:val="00BE7627"/>
    <w:rsid w:val="00BF0458"/>
    <w:rsid w:val="00BF22B6"/>
    <w:rsid w:val="00BF352E"/>
    <w:rsid w:val="00BF49A3"/>
    <w:rsid w:val="00C043AD"/>
    <w:rsid w:val="00C04911"/>
    <w:rsid w:val="00C15720"/>
    <w:rsid w:val="00C2457B"/>
    <w:rsid w:val="00C24AC2"/>
    <w:rsid w:val="00C27AF1"/>
    <w:rsid w:val="00C419B7"/>
    <w:rsid w:val="00C468EC"/>
    <w:rsid w:val="00C501D2"/>
    <w:rsid w:val="00C530CA"/>
    <w:rsid w:val="00C73D23"/>
    <w:rsid w:val="00C81D4D"/>
    <w:rsid w:val="00C82B08"/>
    <w:rsid w:val="00C853ED"/>
    <w:rsid w:val="00C85C44"/>
    <w:rsid w:val="00C94705"/>
    <w:rsid w:val="00C97C11"/>
    <w:rsid w:val="00CA5EDF"/>
    <w:rsid w:val="00CB0F94"/>
    <w:rsid w:val="00CB4539"/>
    <w:rsid w:val="00CD7CA1"/>
    <w:rsid w:val="00CE4EF6"/>
    <w:rsid w:val="00CE642E"/>
    <w:rsid w:val="00CE7B05"/>
    <w:rsid w:val="00CF411D"/>
    <w:rsid w:val="00D00D29"/>
    <w:rsid w:val="00D0474B"/>
    <w:rsid w:val="00D21673"/>
    <w:rsid w:val="00D22871"/>
    <w:rsid w:val="00D22FC4"/>
    <w:rsid w:val="00D3232A"/>
    <w:rsid w:val="00D324FE"/>
    <w:rsid w:val="00D3385B"/>
    <w:rsid w:val="00D42BBD"/>
    <w:rsid w:val="00D54C2E"/>
    <w:rsid w:val="00D610CD"/>
    <w:rsid w:val="00D627D3"/>
    <w:rsid w:val="00D65286"/>
    <w:rsid w:val="00D8055D"/>
    <w:rsid w:val="00D80A9A"/>
    <w:rsid w:val="00D848E3"/>
    <w:rsid w:val="00D9514A"/>
    <w:rsid w:val="00D953C5"/>
    <w:rsid w:val="00DA3E76"/>
    <w:rsid w:val="00DA49E6"/>
    <w:rsid w:val="00DA5283"/>
    <w:rsid w:val="00DC0190"/>
    <w:rsid w:val="00DC070C"/>
    <w:rsid w:val="00DC7C53"/>
    <w:rsid w:val="00DD5BC5"/>
    <w:rsid w:val="00DE1218"/>
    <w:rsid w:val="00DE31A6"/>
    <w:rsid w:val="00DE5A7B"/>
    <w:rsid w:val="00DF3B95"/>
    <w:rsid w:val="00DF604C"/>
    <w:rsid w:val="00E00775"/>
    <w:rsid w:val="00E11DDD"/>
    <w:rsid w:val="00E133BC"/>
    <w:rsid w:val="00E17D7E"/>
    <w:rsid w:val="00E23DFD"/>
    <w:rsid w:val="00E41C2A"/>
    <w:rsid w:val="00E4633D"/>
    <w:rsid w:val="00E5395D"/>
    <w:rsid w:val="00E6209B"/>
    <w:rsid w:val="00E70D8E"/>
    <w:rsid w:val="00E73B3F"/>
    <w:rsid w:val="00E76CB2"/>
    <w:rsid w:val="00E878C0"/>
    <w:rsid w:val="00E95A64"/>
    <w:rsid w:val="00EB2FF2"/>
    <w:rsid w:val="00EB54E0"/>
    <w:rsid w:val="00EB550C"/>
    <w:rsid w:val="00EB611E"/>
    <w:rsid w:val="00EB7572"/>
    <w:rsid w:val="00EB772D"/>
    <w:rsid w:val="00ED10BA"/>
    <w:rsid w:val="00ED110A"/>
    <w:rsid w:val="00ED38ED"/>
    <w:rsid w:val="00ED6034"/>
    <w:rsid w:val="00EE23F1"/>
    <w:rsid w:val="00EF0732"/>
    <w:rsid w:val="00EF2AA4"/>
    <w:rsid w:val="00EF7667"/>
    <w:rsid w:val="00F20815"/>
    <w:rsid w:val="00F20D76"/>
    <w:rsid w:val="00F27167"/>
    <w:rsid w:val="00F35061"/>
    <w:rsid w:val="00F400CE"/>
    <w:rsid w:val="00F64DF3"/>
    <w:rsid w:val="00F82E5F"/>
    <w:rsid w:val="00F83D2E"/>
    <w:rsid w:val="00F85BAD"/>
    <w:rsid w:val="00F90D58"/>
    <w:rsid w:val="00FA14B5"/>
    <w:rsid w:val="00FB2C32"/>
    <w:rsid w:val="00FB7778"/>
    <w:rsid w:val="00FD0548"/>
    <w:rsid w:val="00FE2759"/>
    <w:rsid w:val="00FF0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6C198000"/>
  <w15:docId w15:val="{F30A95EC-2A80-4C28-9B5C-5CD350D06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0355B"/>
    <w:pPr>
      <w:keepNext/>
      <w:keepLines/>
      <w:spacing w:before="480" w:line="259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ascii="Calibri" w:eastAsia="Times New Roman" w:hAnsi="Calibri" w:cs="Times New Roman"/>
    </w:rPr>
  </w:style>
  <w:style w:type="character" w:customStyle="1" w:styleId="WW8Num2z0">
    <w:name w:val="WW8Num2z0"/>
    <w:rPr>
      <w:b w:val="0"/>
    </w:rPr>
  </w:style>
  <w:style w:type="character" w:customStyle="1" w:styleId="WW8Num3z0">
    <w:name w:val="WW8Num3z0"/>
    <w:rPr>
      <w:rFonts w:ascii="Open Sans" w:hAnsi="Open Sans" w:cs="Times New Roman"/>
      <w:b w:val="0"/>
      <w:i w:val="0"/>
      <w:sz w:val="20"/>
      <w:szCs w:val="22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Calibri" w:hAnsi="Calibri" w:cs="Calibri"/>
      <w:iCs/>
      <w:color w:val="000000"/>
      <w:sz w:val="23"/>
      <w:szCs w:val="23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Calibri" w:hAnsi="Calibri" w:cs="Calibri"/>
      <w:color w:val="000000"/>
      <w:sz w:val="23"/>
      <w:szCs w:val="23"/>
    </w:rPr>
  </w:style>
  <w:style w:type="character" w:customStyle="1" w:styleId="WW8Num6z0">
    <w:name w:val="WW8Num6z0"/>
  </w:style>
  <w:style w:type="character" w:customStyle="1" w:styleId="WW8Num7z0">
    <w:name w:val="WW8Num7z0"/>
    <w:rPr>
      <w:rFonts w:ascii="Calibri" w:hAnsi="Calibri" w:cs="Calibri"/>
      <w:iCs/>
      <w:color w:val="auto"/>
      <w:sz w:val="23"/>
      <w:szCs w:val="23"/>
    </w:rPr>
  </w:style>
  <w:style w:type="character" w:customStyle="1" w:styleId="WW8Num8z0">
    <w:name w:val="WW8Num8z0"/>
    <w:rPr>
      <w:rFonts w:ascii="Calibri" w:hAnsi="Calibri" w:cs="Calibri"/>
      <w:b w:val="0"/>
      <w:i w:val="0"/>
      <w:color w:val="auto"/>
      <w:sz w:val="23"/>
      <w:szCs w:val="23"/>
      <w:lang w:eastAsia="en-US"/>
    </w:rPr>
  </w:style>
  <w:style w:type="character" w:customStyle="1" w:styleId="WW8Num9z0">
    <w:name w:val="WW8Num9z0"/>
  </w:style>
  <w:style w:type="character" w:customStyle="1" w:styleId="WW8Num10z0">
    <w:name w:val="WW8Num10z0"/>
    <w:rPr>
      <w:rFonts w:ascii="Calibri" w:hAnsi="Calibri" w:cs="Calibri"/>
    </w:rPr>
  </w:style>
  <w:style w:type="character" w:customStyle="1" w:styleId="WW8Num11z0">
    <w:name w:val="WW8Num11z0"/>
  </w:style>
  <w:style w:type="character" w:customStyle="1" w:styleId="WW8Num12z0">
    <w:name w:val="WW8Num12z0"/>
    <w:rPr>
      <w:rFonts w:ascii="Calibri" w:hAnsi="Calibri" w:cs="Calibri"/>
      <w:iCs/>
      <w:color w:val="000000"/>
      <w:sz w:val="23"/>
      <w:szCs w:val="23"/>
    </w:rPr>
  </w:style>
  <w:style w:type="character" w:customStyle="1" w:styleId="WW8Num13z0">
    <w:name w:val="WW8Num13z0"/>
    <w:rPr>
      <w:rFonts w:ascii="Calibri" w:hAnsi="Calibri" w:cs="Calibri"/>
      <w:iCs/>
      <w:color w:val="000000"/>
      <w:sz w:val="23"/>
      <w:szCs w:val="23"/>
    </w:rPr>
  </w:style>
  <w:style w:type="character" w:customStyle="1" w:styleId="WW8Num14z0">
    <w:name w:val="WW8Num14z0"/>
    <w:rPr>
      <w:rFonts w:ascii="Calibri" w:eastAsia="Times New Roman" w:hAnsi="Calibri" w:cs="Arial"/>
    </w:rPr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cs="Calibri"/>
    </w:rPr>
  </w:style>
  <w:style w:type="character" w:customStyle="1" w:styleId="WW8Num16z0">
    <w:name w:val="WW8Num16z0"/>
    <w:rPr>
      <w:rFonts w:ascii="Calibri" w:hAnsi="Calibri" w:cs="Calibri"/>
      <w:b w:val="0"/>
      <w:bCs w:val="0"/>
    </w:rPr>
  </w:style>
  <w:style w:type="character" w:customStyle="1" w:styleId="WW8Num17z0">
    <w:name w:val="WW8Num17z0"/>
    <w:rPr>
      <w:rFonts w:ascii="Calibri" w:hAnsi="Calibri" w:cs="Calibri"/>
      <w:sz w:val="23"/>
      <w:szCs w:val="23"/>
    </w:rPr>
  </w:style>
  <w:style w:type="character" w:customStyle="1" w:styleId="WW8Num18z0">
    <w:name w:val="WW8Num18z0"/>
    <w:rPr>
      <w:rFonts w:ascii="Calibri" w:hAnsi="Calibri" w:cs="Open Sans"/>
      <w:iCs/>
      <w:color w:val="000000"/>
      <w:sz w:val="23"/>
      <w:szCs w:val="23"/>
    </w:rPr>
  </w:style>
  <w:style w:type="character" w:customStyle="1" w:styleId="WW8Num19z0">
    <w:name w:val="WW8Num19z0"/>
    <w:rPr>
      <w:rFonts w:ascii="Calibri" w:hAnsi="Calibri" w:cs="Calibri"/>
    </w:rPr>
  </w:style>
  <w:style w:type="character" w:customStyle="1" w:styleId="WW8Num20z0">
    <w:name w:val="WW8Num20z0"/>
    <w:rPr>
      <w:rFonts w:cs="Calibri"/>
    </w:rPr>
  </w:style>
  <w:style w:type="character" w:customStyle="1" w:styleId="WW8Num21z0">
    <w:name w:val="WW8Num21z0"/>
    <w:rPr>
      <w:rFonts w:ascii="Calibri" w:hAnsi="Calibri" w:cs="TTE1258198t00"/>
      <w:color w:val="000000"/>
      <w:sz w:val="23"/>
      <w:szCs w:val="23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1z1">
    <w:name w:val="WW8Num1z1"/>
    <w:rPr>
      <w:rFonts w:ascii="Century Gothic" w:hAnsi="Century Gothic" w:cs="Century Gothic"/>
      <w:b w:val="0"/>
      <w:i w:val="0"/>
      <w:sz w:val="20"/>
      <w:szCs w:val="20"/>
    </w:rPr>
  </w:style>
  <w:style w:type="character" w:customStyle="1" w:styleId="WW8Num1z2">
    <w:name w:val="WW8Num1z2"/>
  </w:style>
  <w:style w:type="character" w:customStyle="1" w:styleId="WW8Num1z3">
    <w:name w:val="WW8Num1z3"/>
    <w:rPr>
      <w:b w:val="0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1">
    <w:name w:val="WW8Num8z1"/>
    <w:rPr>
      <w:b w:val="0"/>
      <w:color w:val="auto"/>
      <w:sz w:val="20"/>
      <w:szCs w:val="20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1">
    <w:name w:val="WW8Num9z1"/>
    <w:rPr>
      <w:rFonts w:ascii="Open Sans" w:eastAsia="Times New Roman" w:hAnsi="Open Sans" w:cs="Times New Roman"/>
      <w:b w:val="0"/>
      <w:sz w:val="20"/>
      <w:szCs w:val="20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1">
    <w:name w:val="WW8Num17z1"/>
    <w:rPr>
      <w:rFonts w:ascii="Calibri" w:hAnsi="Calibri" w:cs="Calibri"/>
      <w:iCs/>
      <w:color w:val="000000"/>
      <w:sz w:val="23"/>
      <w:szCs w:val="23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2z0">
    <w:name w:val="WW8Num22z0"/>
    <w:rPr>
      <w:sz w:val="23"/>
      <w:szCs w:val="23"/>
    </w:rPr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ascii="Calibri" w:hAnsi="Calibri" w:cs="Calibri"/>
      <w:iCs/>
      <w:color w:val="000000"/>
      <w:sz w:val="23"/>
      <w:szCs w:val="23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Calibri" w:hAnsi="Calibri" w:cs="Open Sans"/>
      <w:b w:val="0"/>
      <w:bCs w:val="0"/>
      <w:i w:val="0"/>
      <w:iCs w:val="0"/>
      <w:color w:val="000000"/>
      <w:sz w:val="23"/>
      <w:szCs w:val="23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Calibri" w:hAnsi="Calibri" w:cs="Calibri"/>
      <w:iCs/>
      <w:sz w:val="23"/>
      <w:szCs w:val="23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ascii="Calibri" w:hAnsi="Calibri" w:cs="Arial"/>
      <w:iCs/>
      <w:color w:val="000000"/>
      <w:sz w:val="23"/>
      <w:szCs w:val="23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ascii="Calibri" w:hAnsi="Calibri" w:cs="Calibri"/>
      <w:iCs/>
      <w:color w:val="000000"/>
      <w:sz w:val="23"/>
      <w:szCs w:val="23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  <w:rPr>
      <w:rFonts w:ascii="Calibri" w:hAnsi="Calibri" w:cs="Calibri"/>
      <w:bCs/>
      <w:color w:val="000000"/>
      <w:sz w:val="23"/>
      <w:szCs w:val="23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eastAsia="Curlz MT" w:hAnsi="Calibri" w:cs="Curlz MT"/>
      <w:b w:val="0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Domylnaczcionkaakapitu1">
    <w:name w:val="Domyślna czcionka akapitu1"/>
  </w:style>
  <w:style w:type="character" w:styleId="Numerstrony">
    <w:name w:val="page number"/>
    <w:basedOn w:val="Domylnaczcionkaakapitu1"/>
  </w:style>
  <w:style w:type="character" w:customStyle="1" w:styleId="dane1">
    <w:name w:val="dane1"/>
    <w:rPr>
      <w:color w:val="0000CD"/>
    </w:rPr>
  </w:style>
  <w:style w:type="character" w:customStyle="1" w:styleId="Znak4ZnakZnakZnak1">
    <w:name w:val="Znak4 Znak Znak Znak1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ZnakZnakZnakZnakZnakZnakZnak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Znak4ZnakZnakZnak10">
    <w:name w:val="Znak4 Znak Znak Znak1"/>
    <w:rPr>
      <w:rFonts w:ascii="Arial" w:hAnsi="Arial" w:cs="Arial"/>
      <w:b/>
      <w:bCs/>
      <w:i/>
      <w:iCs/>
      <w:sz w:val="24"/>
      <w:szCs w:val="24"/>
      <w:lang w:val="pl-PL"/>
    </w:rPr>
  </w:style>
  <w:style w:type="character" w:customStyle="1" w:styleId="Znak4ZnakZnakZnakZnakZnakZnakZnakZnakZnakZnakZnakZnakZnakZnakZnakZnakZnakZnakZnakZnakZna">
    <w:name w:val="Znak4 Znak Znak Znak Znak Znak Znak Znak Znak Znak Znak Znak Znak Znak Znak Znak Znak Znak Znak Znak Znak Zna"/>
    <w:rPr>
      <w:rFonts w:ascii="Arial" w:hAnsi="Arial" w:cs="Arial"/>
      <w:b/>
      <w:bCs/>
      <w:i/>
      <w:iCs/>
      <w:sz w:val="24"/>
      <w:szCs w:val="24"/>
      <w:lang w:val="pl-PL" w:bidi="ar-SA"/>
    </w:rPr>
  </w:style>
  <w:style w:type="character" w:customStyle="1" w:styleId="txt-new">
    <w:name w:val="txt-new"/>
    <w:basedOn w:val="Domylnaczcionkaakapitu1"/>
  </w:style>
  <w:style w:type="character" w:customStyle="1" w:styleId="Znak4ZnakZnakZnakZnakZnakZnakZnakZnakZnakZnak0">
    <w:name w:val="Znak4 Znak Znak Znak Znak Znak Znak Znak Znak Znak Znak"/>
    <w:rPr>
      <w:rFonts w:ascii="Arial" w:hAnsi="Arial" w:cs="Arial"/>
      <w:b/>
      <w:bCs/>
      <w:i/>
      <w:iCs/>
      <w:sz w:val="24"/>
      <w:szCs w:val="24"/>
      <w:lang w:val="pl-PL"/>
    </w:rPr>
  </w:style>
  <w:style w:type="character" w:styleId="Hipercze">
    <w:name w:val="Hyperlink"/>
    <w:rPr>
      <w:color w:val="0000FF"/>
      <w:u w:val="single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jc w:val="both"/>
    </w:pPr>
    <w:rPr>
      <w:rFonts w:ascii="Arial" w:hAnsi="Arial" w:cs="Arial"/>
      <w:b/>
      <w:bCs/>
      <w:i/>
      <w:iCs/>
    </w:r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odstawowy21">
    <w:name w:val="Tekst podstawowy 21"/>
    <w:basedOn w:val="Normalny"/>
    <w:pPr>
      <w:jc w:val="both"/>
    </w:pPr>
    <w:rPr>
      <w:rFonts w:ascii="Arial" w:hAnsi="Arial" w:cs="Arial"/>
    </w:rPr>
  </w:style>
  <w:style w:type="paragraph" w:customStyle="1" w:styleId="western">
    <w:name w:val="western"/>
    <w:basedOn w:val="Normalny"/>
    <w:pPr>
      <w:spacing w:before="280" w:after="280"/>
      <w:jc w:val="both"/>
    </w:pPr>
    <w:rPr>
      <w:rFonts w:ascii="Arial" w:hAnsi="Arial" w:cs="Arial"/>
      <w:b/>
      <w:bCs/>
      <w:i/>
      <w:iCs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F178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0F178C"/>
    <w:rPr>
      <w:rFonts w:ascii="Segoe UI" w:hAnsi="Segoe UI" w:cs="Segoe UI"/>
      <w:sz w:val="18"/>
      <w:szCs w:val="18"/>
      <w:lang w:eastAsia="zh-CN"/>
    </w:rPr>
  </w:style>
  <w:style w:type="paragraph" w:customStyle="1" w:styleId="Standard">
    <w:name w:val="Standard"/>
    <w:rsid w:val="00244E28"/>
    <w:pPr>
      <w:suppressAutoHyphens/>
      <w:autoSpaceDN w:val="0"/>
      <w:textAlignment w:val="baseline"/>
    </w:pPr>
    <w:rPr>
      <w:kern w:val="3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1009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3E1009"/>
    <w:rPr>
      <w:sz w:val="24"/>
      <w:szCs w:val="24"/>
      <w:lang w:eastAsia="zh-CN"/>
    </w:rPr>
  </w:style>
  <w:style w:type="paragraph" w:styleId="Tekstkomentarza">
    <w:name w:val="annotation text"/>
    <w:basedOn w:val="Normalny"/>
    <w:link w:val="TekstkomentarzaZnak"/>
    <w:uiPriority w:val="99"/>
    <w:semiHidden/>
    <w:rsid w:val="00C82B08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82B08"/>
    <w:rPr>
      <w:lang w:eastAsia="zh-CN"/>
    </w:rPr>
  </w:style>
  <w:style w:type="character" w:styleId="Odwoaniedokomentarza">
    <w:name w:val="annotation reference"/>
    <w:uiPriority w:val="99"/>
    <w:semiHidden/>
    <w:unhideWhenUsed/>
    <w:rsid w:val="00C82B08"/>
    <w:rPr>
      <w:sz w:val="16"/>
      <w:szCs w:val="16"/>
    </w:rPr>
  </w:style>
  <w:style w:type="paragraph" w:customStyle="1" w:styleId="tekstost">
    <w:name w:val="tekst ost"/>
    <w:basedOn w:val="Normalny"/>
    <w:rsid w:val="00123EAA"/>
    <w:pPr>
      <w:overflowPunct w:val="0"/>
      <w:autoSpaceDE w:val="0"/>
      <w:jc w:val="both"/>
      <w:textAlignment w:val="baseline"/>
    </w:pPr>
    <w:rPr>
      <w:sz w:val="20"/>
      <w:szCs w:val="20"/>
    </w:rPr>
  </w:style>
  <w:style w:type="paragraph" w:styleId="Akapitzlist">
    <w:name w:val="List Paragraph"/>
    <w:basedOn w:val="Normalny"/>
    <w:qFormat/>
    <w:rsid w:val="00731136"/>
    <w:pPr>
      <w:ind w:left="720"/>
      <w:contextualSpacing/>
    </w:pPr>
    <w:rPr>
      <w:lang w:val="x-none"/>
    </w:rPr>
  </w:style>
  <w:style w:type="character" w:customStyle="1" w:styleId="fontstyle01">
    <w:name w:val="fontstyle01"/>
    <w:basedOn w:val="Domylnaczcionkaakapitu"/>
    <w:rsid w:val="00314A00"/>
    <w:rPr>
      <w:rFonts w:ascii="Open Sans" w:hAnsi="Open Sans" w:cs="Open Sans" w:hint="default"/>
      <w:b w:val="0"/>
      <w:bCs w:val="0"/>
      <w:i w:val="0"/>
      <w:iCs w:val="0"/>
      <w:color w:val="000000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4035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225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6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9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70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5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5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F97980-1A27-45C3-8FF4-77B516C552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270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nr WD</vt:lpstr>
    </vt:vector>
  </TitlesOfParts>
  <Company/>
  <LinksUpToDate>false</LinksUpToDate>
  <CharactersWithSpaces>1887</CharactersWithSpaces>
  <SharedDoc>false</SharedDoc>
  <HLinks>
    <vt:vector size="6" baseType="variant">
      <vt:variant>
        <vt:i4>2752552</vt:i4>
      </vt:variant>
      <vt:variant>
        <vt:i4>0</vt:i4>
      </vt:variant>
      <vt:variant>
        <vt:i4>0</vt:i4>
      </vt:variant>
      <vt:variant>
        <vt:i4>5</vt:i4>
      </vt:variant>
      <vt:variant>
        <vt:lpwstr>http://www.efaktura.gov.pl/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nr WD</dc:title>
  <dc:creator>kbialas</dc:creator>
  <cp:lastModifiedBy>asia ruks</cp:lastModifiedBy>
  <cp:revision>2</cp:revision>
  <cp:lastPrinted>2022-02-11T10:48:00Z</cp:lastPrinted>
  <dcterms:created xsi:type="dcterms:W3CDTF">2025-11-06T11:21:00Z</dcterms:created>
  <dcterms:modified xsi:type="dcterms:W3CDTF">2025-11-06T11:21:00Z</dcterms:modified>
</cp:coreProperties>
</file>